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711" w:rsidRPr="00040711" w:rsidRDefault="00040711" w:rsidP="00040711">
      <w:pPr>
        <w:widowControl w:val="0"/>
        <w:tabs>
          <w:tab w:val="left" w:pos="9356"/>
        </w:tabs>
        <w:spacing w:before="120"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04071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ПОЯСНИТЕЛЬНАЯ ЗАПИСКА</w:t>
      </w:r>
    </w:p>
    <w:p w:rsidR="00602051" w:rsidRDefault="00602051" w:rsidP="00200FD8">
      <w:pPr>
        <w:widowControl w:val="0"/>
        <w:tabs>
          <w:tab w:val="left" w:pos="9356"/>
        </w:tabs>
        <w:spacing w:before="120"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040711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к проекту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Решения Майминского районного Совета депутатов</w:t>
      </w:r>
    </w:p>
    <w:p w:rsidR="00F766DB" w:rsidRDefault="00602051" w:rsidP="00F766DB">
      <w:pPr>
        <w:pStyle w:val="aff3"/>
        <w:tabs>
          <w:tab w:val="left" w:pos="4536"/>
        </w:tabs>
        <w:spacing w:before="0" w:line="240" w:lineRule="auto"/>
        <w:ind w:left="0" w:right="0"/>
        <w:rPr>
          <w:b/>
          <w:szCs w:val="28"/>
        </w:rPr>
      </w:pPr>
      <w:r w:rsidRPr="004E7760">
        <w:rPr>
          <w:szCs w:val="28"/>
        </w:rPr>
        <w:t>«</w:t>
      </w:r>
      <w:r w:rsidR="00087F8D" w:rsidRPr="00224E2D">
        <w:rPr>
          <w:b/>
          <w:szCs w:val="28"/>
        </w:rPr>
        <w:t xml:space="preserve">О </w:t>
      </w:r>
      <w:r w:rsidR="0042067C">
        <w:rPr>
          <w:b/>
          <w:szCs w:val="28"/>
        </w:rPr>
        <w:t xml:space="preserve">даче согласия на безвозмездную </w:t>
      </w:r>
      <w:r w:rsidR="00087F8D">
        <w:rPr>
          <w:b/>
          <w:szCs w:val="28"/>
        </w:rPr>
        <w:t>передач</w:t>
      </w:r>
      <w:r w:rsidR="0042067C">
        <w:rPr>
          <w:b/>
          <w:szCs w:val="28"/>
        </w:rPr>
        <w:t>у</w:t>
      </w:r>
      <w:r w:rsidR="00087F8D">
        <w:rPr>
          <w:b/>
          <w:szCs w:val="28"/>
        </w:rPr>
        <w:t xml:space="preserve"> имущества муниципального образования</w:t>
      </w:r>
      <w:r w:rsidR="0042067C">
        <w:rPr>
          <w:b/>
          <w:szCs w:val="28"/>
        </w:rPr>
        <w:t xml:space="preserve"> </w:t>
      </w:r>
      <w:r w:rsidR="00087F8D">
        <w:rPr>
          <w:b/>
          <w:szCs w:val="28"/>
        </w:rPr>
        <w:t xml:space="preserve">«Майминский район» в собственность </w:t>
      </w:r>
      <w:r w:rsidR="004B7196">
        <w:rPr>
          <w:b/>
          <w:szCs w:val="28"/>
        </w:rPr>
        <w:t>муниципального образования</w:t>
      </w:r>
      <w:r w:rsidR="00F766DB">
        <w:rPr>
          <w:b/>
          <w:szCs w:val="28"/>
        </w:rPr>
        <w:t xml:space="preserve"> </w:t>
      </w:r>
      <w:r w:rsidR="004B7196">
        <w:rPr>
          <w:b/>
          <w:szCs w:val="28"/>
        </w:rPr>
        <w:t>«</w:t>
      </w:r>
      <w:r w:rsidR="00533232">
        <w:rPr>
          <w:b/>
          <w:szCs w:val="28"/>
        </w:rPr>
        <w:t>Кызыл-Озекское</w:t>
      </w:r>
      <w:bookmarkStart w:id="0" w:name="_GoBack"/>
      <w:bookmarkEnd w:id="0"/>
      <w:r w:rsidR="00F766DB">
        <w:rPr>
          <w:b/>
          <w:szCs w:val="28"/>
        </w:rPr>
        <w:t xml:space="preserve"> сельско</w:t>
      </w:r>
      <w:r w:rsidR="004B7196">
        <w:rPr>
          <w:b/>
          <w:szCs w:val="28"/>
        </w:rPr>
        <w:t>е</w:t>
      </w:r>
      <w:r w:rsidR="00F766DB">
        <w:rPr>
          <w:b/>
          <w:szCs w:val="28"/>
        </w:rPr>
        <w:t xml:space="preserve"> поселени</w:t>
      </w:r>
      <w:r w:rsidR="004B7196">
        <w:rPr>
          <w:b/>
          <w:szCs w:val="28"/>
        </w:rPr>
        <w:t>е»</w:t>
      </w:r>
      <w:r w:rsidR="00F766DB">
        <w:rPr>
          <w:b/>
          <w:szCs w:val="28"/>
        </w:rPr>
        <w:t xml:space="preserve"> </w:t>
      </w:r>
      <w:r w:rsidR="007B509F">
        <w:rPr>
          <w:b/>
          <w:szCs w:val="28"/>
        </w:rPr>
        <w:t>Майминского района Республики Алтай</w:t>
      </w:r>
    </w:p>
    <w:p w:rsidR="004B7196" w:rsidRPr="00224E2D" w:rsidRDefault="004B7196" w:rsidP="00F766DB">
      <w:pPr>
        <w:pStyle w:val="aff3"/>
        <w:tabs>
          <w:tab w:val="left" w:pos="4536"/>
        </w:tabs>
        <w:spacing w:before="0" w:line="240" w:lineRule="auto"/>
        <w:ind w:left="0" w:right="0"/>
        <w:rPr>
          <w:szCs w:val="28"/>
        </w:rPr>
      </w:pPr>
    </w:p>
    <w:p w:rsidR="00602051" w:rsidRPr="00040711" w:rsidRDefault="00602051" w:rsidP="00602051">
      <w:pPr>
        <w:widowControl w:val="0"/>
        <w:tabs>
          <w:tab w:val="lef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6C4264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Субъектом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нормотворческой деятельности является</w:t>
      </w:r>
      <w:r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Администрация </w:t>
      </w:r>
      <w:r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>муниципального образования «Майминский район».</w:t>
      </w:r>
    </w:p>
    <w:p w:rsidR="00602051" w:rsidRPr="00200FD8" w:rsidRDefault="00602051" w:rsidP="00087F8D">
      <w:pPr>
        <w:pStyle w:val="aff3"/>
        <w:tabs>
          <w:tab w:val="left" w:pos="4536"/>
        </w:tabs>
        <w:spacing w:before="0" w:line="240" w:lineRule="auto"/>
        <w:ind w:left="0" w:right="0"/>
        <w:jc w:val="both"/>
        <w:rPr>
          <w:b/>
          <w:szCs w:val="28"/>
        </w:rPr>
      </w:pPr>
      <w:r w:rsidRPr="00200FD8">
        <w:rPr>
          <w:szCs w:val="28"/>
        </w:rPr>
        <w:t xml:space="preserve">Разработчиком проекта Решения Майминского районного Совета депутатов </w:t>
      </w:r>
      <w:r w:rsidR="00087F8D">
        <w:rPr>
          <w:szCs w:val="28"/>
        </w:rPr>
        <w:t>«</w:t>
      </w:r>
      <w:r w:rsidR="00087F8D" w:rsidRPr="00087F8D">
        <w:rPr>
          <w:szCs w:val="28"/>
        </w:rPr>
        <w:t xml:space="preserve">О </w:t>
      </w:r>
      <w:r w:rsidR="0042067C">
        <w:rPr>
          <w:szCs w:val="28"/>
        </w:rPr>
        <w:t xml:space="preserve">даче согласия на безвозмездную </w:t>
      </w:r>
      <w:r w:rsidR="00087F8D" w:rsidRPr="00087F8D">
        <w:rPr>
          <w:szCs w:val="28"/>
        </w:rPr>
        <w:t>передач</w:t>
      </w:r>
      <w:r w:rsidR="0042067C">
        <w:rPr>
          <w:szCs w:val="28"/>
        </w:rPr>
        <w:t>у</w:t>
      </w:r>
      <w:r w:rsidR="00087F8D" w:rsidRPr="00087F8D">
        <w:rPr>
          <w:szCs w:val="28"/>
        </w:rPr>
        <w:t xml:space="preserve"> имущества муниципального образования «Майминский район» в собственность </w:t>
      </w:r>
      <w:r w:rsidR="004B7196">
        <w:rPr>
          <w:szCs w:val="28"/>
        </w:rPr>
        <w:t>муниципального образования «</w:t>
      </w:r>
      <w:r w:rsidR="00F766DB" w:rsidRPr="00F766DB">
        <w:rPr>
          <w:szCs w:val="28"/>
        </w:rPr>
        <w:t>Манжерокско</w:t>
      </w:r>
      <w:r w:rsidR="004B7196">
        <w:rPr>
          <w:szCs w:val="28"/>
        </w:rPr>
        <w:t>е</w:t>
      </w:r>
      <w:r w:rsidR="00F766DB" w:rsidRPr="00F766DB">
        <w:rPr>
          <w:szCs w:val="28"/>
        </w:rPr>
        <w:t xml:space="preserve"> сельско</w:t>
      </w:r>
      <w:r w:rsidR="004B7196">
        <w:rPr>
          <w:szCs w:val="28"/>
        </w:rPr>
        <w:t>е</w:t>
      </w:r>
      <w:r w:rsidR="00F766DB" w:rsidRPr="00F766DB">
        <w:rPr>
          <w:szCs w:val="28"/>
        </w:rPr>
        <w:t xml:space="preserve"> поселени</w:t>
      </w:r>
      <w:r w:rsidR="004B7196">
        <w:rPr>
          <w:szCs w:val="28"/>
        </w:rPr>
        <w:t>е»</w:t>
      </w:r>
      <w:r w:rsidR="00C42087">
        <w:rPr>
          <w:szCs w:val="28"/>
        </w:rPr>
        <w:t xml:space="preserve"> Майминского района Республики Алтай</w:t>
      </w:r>
      <w:r w:rsidR="00F766DB" w:rsidRPr="00F766DB">
        <w:rPr>
          <w:szCs w:val="28"/>
        </w:rPr>
        <w:t xml:space="preserve"> </w:t>
      </w:r>
      <w:r w:rsidRPr="00200FD8">
        <w:rPr>
          <w:szCs w:val="28"/>
        </w:rPr>
        <w:t>является Отдел земельных и имущественных отношений Администрации муниципального образования «Майминский район».</w:t>
      </w:r>
    </w:p>
    <w:p w:rsidR="00602051" w:rsidRPr="00087F8D" w:rsidRDefault="00602051" w:rsidP="00602051">
      <w:pPr>
        <w:widowControl w:val="0"/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87F8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Проект Решения разработан в соответствии </w:t>
      </w:r>
      <w:r w:rsidR="00D575F9" w:rsidRPr="00087F8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 </w:t>
      </w:r>
      <w:r w:rsidR="00087F8D" w:rsidRPr="00087F8D">
        <w:rPr>
          <w:rFonts w:ascii="Times New Roman" w:hAnsi="Times New Roman" w:cs="Times New Roman"/>
          <w:sz w:val="28"/>
          <w:szCs w:val="28"/>
        </w:rPr>
        <w:t>пункт</w:t>
      </w:r>
      <w:r w:rsidR="00B862C7">
        <w:rPr>
          <w:rFonts w:ascii="Times New Roman" w:hAnsi="Times New Roman" w:cs="Times New Roman"/>
          <w:sz w:val="28"/>
          <w:szCs w:val="28"/>
        </w:rPr>
        <w:t>ом</w:t>
      </w:r>
      <w:r w:rsidR="00087F8D" w:rsidRPr="00087F8D">
        <w:rPr>
          <w:rFonts w:ascii="Times New Roman" w:hAnsi="Times New Roman" w:cs="Times New Roman"/>
          <w:sz w:val="28"/>
          <w:szCs w:val="28"/>
        </w:rPr>
        <w:t xml:space="preserve"> 5 части 1 статьи 50 Федерального закона от 6 октября 2003 года № 131-ФЗ «Об общих принципах организации местного самоуправления в Российской Федерации», пунктом 4.4.2 Порядка управления и распоряжения имуществом казны муниципального образования «Майминский район», утвержденного решением Майминского районного Совета депутатов от 6 марта 2013 года № 36-06</w:t>
      </w:r>
      <w:r w:rsidRPr="00087F8D">
        <w:rPr>
          <w:rFonts w:ascii="Times New Roman" w:hAnsi="Times New Roman" w:cs="Times New Roman"/>
          <w:sz w:val="28"/>
          <w:szCs w:val="28"/>
        </w:rPr>
        <w:t>.</w:t>
      </w:r>
    </w:p>
    <w:p w:rsidR="00602051" w:rsidRPr="00C60173" w:rsidRDefault="00602051" w:rsidP="00602051">
      <w:pPr>
        <w:widowControl w:val="0"/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60173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Принятие Проекта Решения </w:t>
      </w:r>
      <w:r w:rsidR="00200FD8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не </w:t>
      </w:r>
      <w:r w:rsidRPr="00C60173">
        <w:rPr>
          <w:rFonts w:ascii="Times New Roman" w:eastAsia="Times New Roman" w:hAnsi="Times New Roman" w:cs="Times New Roman"/>
          <w:snapToGrid w:val="0"/>
          <w:sz w:val="28"/>
          <w:szCs w:val="28"/>
        </w:rPr>
        <w:t>потребует расходов за счет средств местного бюджета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200FD8" w:rsidRDefault="00200FD8" w:rsidP="00200FD8">
      <w:pPr>
        <w:widowControl w:val="0"/>
        <w:tabs>
          <w:tab w:val="left" w:pos="93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Принятие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п</w:t>
      </w:r>
      <w:r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>роект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Pr="0004071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Решения не потребует внесения изменений                          в нормативно правовые акты муниципального образования «Майминский район».</w:t>
      </w:r>
    </w:p>
    <w:p w:rsidR="00602051" w:rsidRDefault="00602051" w:rsidP="00200FD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602051" w:rsidRDefault="00602051" w:rsidP="001C5E2F">
      <w:pPr>
        <w:widowControl w:val="0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FC48A1" w:rsidRDefault="00790498" w:rsidP="001C5E2F">
      <w:pPr>
        <w:widowControl w:val="0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Глав</w:t>
      </w:r>
      <w:r w:rsidR="000602B2">
        <w:rPr>
          <w:rFonts w:ascii="Times New Roman" w:eastAsia="Times New Roman" w:hAnsi="Times New Roman" w:cs="Times New Roman"/>
          <w:snapToGrid w:val="0"/>
          <w:sz w:val="28"/>
          <w:szCs w:val="28"/>
        </w:rPr>
        <w:t>а</w:t>
      </w:r>
      <w:r w:rsidR="00FC48A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Администрации</w:t>
      </w:r>
    </w:p>
    <w:p w:rsidR="009370F9" w:rsidRDefault="000602B2" w:rsidP="001C5E2F">
      <w:pPr>
        <w:widowControl w:val="0"/>
        <w:tabs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м</w:t>
      </w:r>
      <w:r w:rsidR="001C5E2F">
        <w:rPr>
          <w:rFonts w:ascii="Times New Roman" w:eastAsia="Times New Roman" w:hAnsi="Times New Roman" w:cs="Times New Roman"/>
          <w:snapToGrid w:val="0"/>
          <w:sz w:val="28"/>
          <w:szCs w:val="28"/>
        </w:rPr>
        <w:t>униципального образования</w:t>
      </w:r>
    </w:p>
    <w:p w:rsidR="001C5E2F" w:rsidRDefault="001C5E2F" w:rsidP="001C5E2F">
      <w:pPr>
        <w:widowControl w:val="0"/>
        <w:tabs>
          <w:tab w:val="left" w:pos="693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«Майминский район»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 xml:space="preserve">      </w:t>
      </w:r>
      <w:r w:rsidR="00C87CD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521A3C">
        <w:rPr>
          <w:rFonts w:ascii="Times New Roman" w:eastAsia="Times New Roman" w:hAnsi="Times New Roman" w:cs="Times New Roman"/>
          <w:snapToGrid w:val="0"/>
          <w:sz w:val="28"/>
          <w:szCs w:val="28"/>
        </w:rPr>
        <w:t>П.В. Громов</w:t>
      </w:r>
    </w:p>
    <w:p w:rsidR="009370F9" w:rsidRDefault="009370F9" w:rsidP="001C5E2F">
      <w:pPr>
        <w:widowControl w:val="0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sectPr w:rsidR="009370F9" w:rsidSect="006C4264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A55" w:rsidRDefault="008B5A55" w:rsidP="006C21C0">
      <w:pPr>
        <w:spacing w:after="0" w:line="240" w:lineRule="auto"/>
      </w:pPr>
      <w:r>
        <w:separator/>
      </w:r>
    </w:p>
  </w:endnote>
  <w:endnote w:type="continuationSeparator" w:id="0">
    <w:p w:rsidR="008B5A55" w:rsidRDefault="008B5A55" w:rsidP="006C2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498" w:rsidRPr="00790498" w:rsidRDefault="00790498">
    <w:pPr>
      <w:pStyle w:val="a5"/>
      <w:rPr>
        <w:rFonts w:ascii="Times New Roman" w:hAnsi="Times New Roman" w:cs="Times New Roman"/>
      </w:rPr>
    </w:pPr>
    <w:r w:rsidRPr="00790498">
      <w:rPr>
        <w:rFonts w:ascii="Times New Roman" w:hAnsi="Times New Roman" w:cs="Times New Roman"/>
      </w:rPr>
      <w:t>Исп. Лысенко О.Н.</w:t>
    </w:r>
  </w:p>
  <w:p w:rsidR="00790498" w:rsidRDefault="007904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A55" w:rsidRDefault="008B5A55" w:rsidP="006C21C0">
      <w:pPr>
        <w:spacing w:after="0" w:line="240" w:lineRule="auto"/>
      </w:pPr>
      <w:r>
        <w:separator/>
      </w:r>
    </w:p>
  </w:footnote>
  <w:footnote w:type="continuationSeparator" w:id="0">
    <w:p w:rsidR="008B5A55" w:rsidRDefault="008B5A55" w:rsidP="006C2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  <w:lang w:val="ru-RU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  <w:szCs w:val="24"/>
        <w:lang w:val="ru-RU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  <w:szCs w:val="24"/>
        <w:lang w:val="ru-RU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  <w:szCs w:val="24"/>
        <w:lang w:val="ru-RU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  <w:szCs w:val="24"/>
        <w:lang w:val="ru-RU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  <w:lang w:val="ru-RU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  <w:szCs w:val="24"/>
        <w:lang w:val="ru-RU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  <w:szCs w:val="24"/>
        <w:lang w:val="ru-RU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  <w:szCs w:val="24"/>
        <w:lang w:val="ru-RU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ru-RU"/>
      </w:rPr>
    </w:lvl>
    <w:lvl w:ilvl="2">
      <w:start w:val="2"/>
      <w:numFmt w:val="decimal"/>
      <w:lvlText w:val="%3)"/>
      <w:lvlJc w:val="left"/>
      <w:pPr>
        <w:tabs>
          <w:tab w:val="num" w:pos="1080"/>
        </w:tabs>
        <w:ind w:left="1080" w:hanging="360"/>
      </w:pPr>
      <w:rPr>
        <w:sz w:val="24"/>
        <w:szCs w:val="24"/>
        <w:lang w:val="ru-RU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810675"/>
    <w:multiLevelType w:val="hybridMultilevel"/>
    <w:tmpl w:val="EB0CE146"/>
    <w:lvl w:ilvl="0" w:tplc="9AB0BA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5E6683C"/>
    <w:multiLevelType w:val="hybridMultilevel"/>
    <w:tmpl w:val="FB489C64"/>
    <w:lvl w:ilvl="0" w:tplc="CB481AB2">
      <w:start w:val="2015"/>
      <w:numFmt w:val="decimal"/>
      <w:lvlText w:val="%1"/>
      <w:lvlJc w:val="left"/>
      <w:pPr>
        <w:ind w:left="1099" w:hanging="600"/>
      </w:pPr>
      <w:rPr>
        <w:rFonts w:hint="default"/>
      </w:rPr>
    </w:lvl>
    <w:lvl w:ilvl="1" w:tplc="B5E0DC10">
      <w:start w:val="1"/>
      <w:numFmt w:val="decimal"/>
      <w:lvlText w:val="%2)"/>
      <w:lvlJc w:val="left"/>
      <w:pPr>
        <w:ind w:left="157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6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9721886"/>
    <w:multiLevelType w:val="hybridMultilevel"/>
    <w:tmpl w:val="599AD86A"/>
    <w:lvl w:ilvl="0" w:tplc="795677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FB55065"/>
    <w:multiLevelType w:val="hybridMultilevel"/>
    <w:tmpl w:val="59F45714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10" w15:restartNumberingAfterBreak="0">
    <w:nsid w:val="14A52FBB"/>
    <w:multiLevelType w:val="multilevel"/>
    <w:tmpl w:val="3B0CA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1FB47B75"/>
    <w:multiLevelType w:val="multilevel"/>
    <w:tmpl w:val="37DECC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2C81605"/>
    <w:multiLevelType w:val="hybridMultilevel"/>
    <w:tmpl w:val="44446CFC"/>
    <w:lvl w:ilvl="0" w:tplc="541E70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90665"/>
    <w:multiLevelType w:val="hybridMultilevel"/>
    <w:tmpl w:val="02B40514"/>
    <w:lvl w:ilvl="0" w:tplc="CB2CD55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1E428B"/>
    <w:multiLevelType w:val="hybridMultilevel"/>
    <w:tmpl w:val="2DC2F7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16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BE4508D"/>
    <w:multiLevelType w:val="hybridMultilevel"/>
    <w:tmpl w:val="C074C2AC"/>
    <w:lvl w:ilvl="0" w:tplc="0AB64F6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1A3A3B"/>
    <w:multiLevelType w:val="hybridMultilevel"/>
    <w:tmpl w:val="AA8E96C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A14DD1"/>
    <w:multiLevelType w:val="hybridMultilevel"/>
    <w:tmpl w:val="3EEC4950"/>
    <w:lvl w:ilvl="0" w:tplc="FCDAD9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76E0A40"/>
    <w:multiLevelType w:val="multilevel"/>
    <w:tmpl w:val="BA863B4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9D66402"/>
    <w:multiLevelType w:val="hybridMultilevel"/>
    <w:tmpl w:val="68F03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5" w15:restartNumberingAfterBreak="0">
    <w:nsid w:val="527400D8"/>
    <w:multiLevelType w:val="hybridMultilevel"/>
    <w:tmpl w:val="D5BAF8B2"/>
    <w:lvl w:ilvl="0" w:tplc="01A438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B682B"/>
    <w:multiLevelType w:val="hybridMultilevel"/>
    <w:tmpl w:val="856AB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33E2A"/>
    <w:multiLevelType w:val="hybridMultilevel"/>
    <w:tmpl w:val="0C849E48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8" w15:restartNumberingAfterBreak="0">
    <w:nsid w:val="5AB635E1"/>
    <w:multiLevelType w:val="hybridMultilevel"/>
    <w:tmpl w:val="82127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0B0C60"/>
    <w:multiLevelType w:val="hybridMultilevel"/>
    <w:tmpl w:val="5EB84202"/>
    <w:lvl w:ilvl="0" w:tplc="B50638B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60AE2C5D"/>
    <w:multiLevelType w:val="hybridMultilevel"/>
    <w:tmpl w:val="4C04A084"/>
    <w:lvl w:ilvl="0" w:tplc="9AB0BA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2437B27"/>
    <w:multiLevelType w:val="hybridMultilevel"/>
    <w:tmpl w:val="9892C954"/>
    <w:lvl w:ilvl="0" w:tplc="17F09EAC">
      <w:start w:val="1"/>
      <w:numFmt w:val="decimal"/>
      <w:lvlText w:val="%1."/>
      <w:lvlJc w:val="left"/>
      <w:pPr>
        <w:tabs>
          <w:tab w:val="num" w:pos="1440"/>
        </w:tabs>
        <w:ind w:left="1250" w:hanging="17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3B19B7"/>
    <w:multiLevelType w:val="singleLevel"/>
    <w:tmpl w:val="68B0C1F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49C0078"/>
    <w:multiLevelType w:val="hybridMultilevel"/>
    <w:tmpl w:val="1238560A"/>
    <w:lvl w:ilvl="0" w:tplc="CA70B3C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B434E"/>
    <w:multiLevelType w:val="hybridMultilevel"/>
    <w:tmpl w:val="346A1930"/>
    <w:lvl w:ilvl="0" w:tplc="5C6CEE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4312E"/>
    <w:multiLevelType w:val="multilevel"/>
    <w:tmpl w:val="4072E4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 w15:restartNumberingAfterBreak="0">
    <w:nsid w:val="6F822786"/>
    <w:multiLevelType w:val="hybridMultilevel"/>
    <w:tmpl w:val="F342A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B7038B"/>
    <w:multiLevelType w:val="multilevel"/>
    <w:tmpl w:val="9594FD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5"/>
  </w:num>
  <w:num w:numId="2">
    <w:abstractNumId w:val="18"/>
  </w:num>
  <w:num w:numId="3">
    <w:abstractNumId w:val="35"/>
  </w:num>
  <w:num w:numId="4">
    <w:abstractNumId w:val="10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  <w:num w:numId="10">
    <w:abstractNumId w:val="29"/>
  </w:num>
  <w:num w:numId="11">
    <w:abstractNumId w:val="23"/>
  </w:num>
  <w:num w:numId="12">
    <w:abstractNumId w:val="12"/>
  </w:num>
  <w:num w:numId="13">
    <w:abstractNumId w:val="13"/>
  </w:num>
  <w:num w:numId="14">
    <w:abstractNumId w:val="33"/>
  </w:num>
  <w:num w:numId="15">
    <w:abstractNumId w:val="28"/>
  </w:num>
  <w:num w:numId="16">
    <w:abstractNumId w:val="31"/>
  </w:num>
  <w:num w:numId="17">
    <w:abstractNumId w:val="4"/>
  </w:num>
  <w:num w:numId="18">
    <w:abstractNumId w:val="36"/>
  </w:num>
  <w:num w:numId="19">
    <w:abstractNumId w:val="15"/>
  </w:num>
  <w:num w:numId="20">
    <w:abstractNumId w:val="30"/>
  </w:num>
  <w:num w:numId="21">
    <w:abstractNumId w:val="24"/>
  </w:num>
  <w:num w:numId="22">
    <w:abstractNumId w:val="20"/>
  </w:num>
  <w:num w:numId="23">
    <w:abstractNumId w:val="17"/>
  </w:num>
  <w:num w:numId="24">
    <w:abstractNumId w:val="32"/>
  </w:num>
  <w:num w:numId="25">
    <w:abstractNumId w:val="16"/>
  </w:num>
  <w:num w:numId="26">
    <w:abstractNumId w:val="40"/>
  </w:num>
  <w:num w:numId="27">
    <w:abstractNumId w:val="9"/>
  </w:num>
  <w:num w:numId="28">
    <w:abstractNumId w:val="6"/>
  </w:num>
  <w:num w:numId="29">
    <w:abstractNumId w:val="19"/>
  </w:num>
  <w:num w:numId="30">
    <w:abstractNumId w:val="14"/>
  </w:num>
  <w:num w:numId="31">
    <w:abstractNumId w:val="8"/>
  </w:num>
  <w:num w:numId="32">
    <w:abstractNumId w:val="34"/>
  </w:num>
  <w:num w:numId="33">
    <w:abstractNumId w:val="37"/>
  </w:num>
  <w:num w:numId="34">
    <w:abstractNumId w:val="22"/>
  </w:num>
  <w:num w:numId="35">
    <w:abstractNumId w:val="11"/>
  </w:num>
  <w:num w:numId="36">
    <w:abstractNumId w:val="39"/>
  </w:num>
  <w:num w:numId="37">
    <w:abstractNumId w:val="5"/>
  </w:num>
  <w:num w:numId="38">
    <w:abstractNumId w:val="21"/>
  </w:num>
  <w:num w:numId="39">
    <w:abstractNumId w:val="26"/>
  </w:num>
  <w:num w:numId="40">
    <w:abstractNumId w:val="2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E6"/>
    <w:rsid w:val="000124C4"/>
    <w:rsid w:val="000316DB"/>
    <w:rsid w:val="00032E60"/>
    <w:rsid w:val="00040711"/>
    <w:rsid w:val="000460CE"/>
    <w:rsid w:val="000602B2"/>
    <w:rsid w:val="0006367B"/>
    <w:rsid w:val="00071B8A"/>
    <w:rsid w:val="000810E0"/>
    <w:rsid w:val="000843EE"/>
    <w:rsid w:val="00087F8D"/>
    <w:rsid w:val="000901DE"/>
    <w:rsid w:val="00090F14"/>
    <w:rsid w:val="000B2EBC"/>
    <w:rsid w:val="000D0B09"/>
    <w:rsid w:val="000D30C8"/>
    <w:rsid w:val="0015180E"/>
    <w:rsid w:val="00164DFF"/>
    <w:rsid w:val="00175E08"/>
    <w:rsid w:val="00185CA9"/>
    <w:rsid w:val="00192B14"/>
    <w:rsid w:val="001A4103"/>
    <w:rsid w:val="001B39F7"/>
    <w:rsid w:val="001C240B"/>
    <w:rsid w:val="001C5E2F"/>
    <w:rsid w:val="001C6389"/>
    <w:rsid w:val="001D6910"/>
    <w:rsid w:val="001D6D15"/>
    <w:rsid w:val="00200FD8"/>
    <w:rsid w:val="0021379D"/>
    <w:rsid w:val="002555AB"/>
    <w:rsid w:val="0028675D"/>
    <w:rsid w:val="00291812"/>
    <w:rsid w:val="002C1641"/>
    <w:rsid w:val="002D397E"/>
    <w:rsid w:val="002D5A39"/>
    <w:rsid w:val="0031513B"/>
    <w:rsid w:val="00333875"/>
    <w:rsid w:val="0037299E"/>
    <w:rsid w:val="00377E3A"/>
    <w:rsid w:val="003B1F6F"/>
    <w:rsid w:val="003B2FAA"/>
    <w:rsid w:val="003B5FDA"/>
    <w:rsid w:val="003C37C6"/>
    <w:rsid w:val="003D29C4"/>
    <w:rsid w:val="0042067C"/>
    <w:rsid w:val="00431B76"/>
    <w:rsid w:val="004343BC"/>
    <w:rsid w:val="004361C0"/>
    <w:rsid w:val="00443012"/>
    <w:rsid w:val="00453295"/>
    <w:rsid w:val="00453507"/>
    <w:rsid w:val="004657FE"/>
    <w:rsid w:val="00467B7C"/>
    <w:rsid w:val="00471F78"/>
    <w:rsid w:val="00490174"/>
    <w:rsid w:val="004B7196"/>
    <w:rsid w:val="004D00A9"/>
    <w:rsid w:val="00515A26"/>
    <w:rsid w:val="00521A3C"/>
    <w:rsid w:val="00533232"/>
    <w:rsid w:val="00535EA4"/>
    <w:rsid w:val="005631E6"/>
    <w:rsid w:val="00566D8C"/>
    <w:rsid w:val="005C19FF"/>
    <w:rsid w:val="005C5BA8"/>
    <w:rsid w:val="005D40AD"/>
    <w:rsid w:val="005D5BFB"/>
    <w:rsid w:val="00602051"/>
    <w:rsid w:val="006061C6"/>
    <w:rsid w:val="006366FA"/>
    <w:rsid w:val="006549F6"/>
    <w:rsid w:val="00665E6E"/>
    <w:rsid w:val="00681173"/>
    <w:rsid w:val="006823B5"/>
    <w:rsid w:val="00692DE6"/>
    <w:rsid w:val="00695BFA"/>
    <w:rsid w:val="006A07FA"/>
    <w:rsid w:val="006B2641"/>
    <w:rsid w:val="006C21C0"/>
    <w:rsid w:val="006C4264"/>
    <w:rsid w:val="006C7FD8"/>
    <w:rsid w:val="006F32D3"/>
    <w:rsid w:val="006F33B6"/>
    <w:rsid w:val="006F5178"/>
    <w:rsid w:val="00716D71"/>
    <w:rsid w:val="0071717E"/>
    <w:rsid w:val="00724159"/>
    <w:rsid w:val="007670F3"/>
    <w:rsid w:val="007706F8"/>
    <w:rsid w:val="00790498"/>
    <w:rsid w:val="00792108"/>
    <w:rsid w:val="007A5E9C"/>
    <w:rsid w:val="007A7471"/>
    <w:rsid w:val="007B509F"/>
    <w:rsid w:val="007C6C66"/>
    <w:rsid w:val="007D6898"/>
    <w:rsid w:val="007D7D51"/>
    <w:rsid w:val="007E00B5"/>
    <w:rsid w:val="007F355B"/>
    <w:rsid w:val="00807DF6"/>
    <w:rsid w:val="008150C5"/>
    <w:rsid w:val="00816232"/>
    <w:rsid w:val="008205FB"/>
    <w:rsid w:val="00826B56"/>
    <w:rsid w:val="00833592"/>
    <w:rsid w:val="00833871"/>
    <w:rsid w:val="008568F3"/>
    <w:rsid w:val="00862079"/>
    <w:rsid w:val="008707EC"/>
    <w:rsid w:val="00880905"/>
    <w:rsid w:val="0088386D"/>
    <w:rsid w:val="00884780"/>
    <w:rsid w:val="008B5A55"/>
    <w:rsid w:val="008F352A"/>
    <w:rsid w:val="008F68E3"/>
    <w:rsid w:val="009075B2"/>
    <w:rsid w:val="00910D54"/>
    <w:rsid w:val="00915B68"/>
    <w:rsid w:val="00916BE2"/>
    <w:rsid w:val="009246A6"/>
    <w:rsid w:val="00932E68"/>
    <w:rsid w:val="009370F9"/>
    <w:rsid w:val="0093791A"/>
    <w:rsid w:val="009416A1"/>
    <w:rsid w:val="00941BA5"/>
    <w:rsid w:val="0094266C"/>
    <w:rsid w:val="0094787C"/>
    <w:rsid w:val="00962939"/>
    <w:rsid w:val="00963D10"/>
    <w:rsid w:val="009653F2"/>
    <w:rsid w:val="00973073"/>
    <w:rsid w:val="009835C0"/>
    <w:rsid w:val="009873EE"/>
    <w:rsid w:val="009937CE"/>
    <w:rsid w:val="00993B83"/>
    <w:rsid w:val="0099472C"/>
    <w:rsid w:val="009949A0"/>
    <w:rsid w:val="009D3BD3"/>
    <w:rsid w:val="009E1284"/>
    <w:rsid w:val="009F7506"/>
    <w:rsid w:val="00A0506C"/>
    <w:rsid w:val="00A220AF"/>
    <w:rsid w:val="00A32E90"/>
    <w:rsid w:val="00A66771"/>
    <w:rsid w:val="00A714A7"/>
    <w:rsid w:val="00A77A6D"/>
    <w:rsid w:val="00A8359A"/>
    <w:rsid w:val="00A873BA"/>
    <w:rsid w:val="00A90172"/>
    <w:rsid w:val="00A909FD"/>
    <w:rsid w:val="00A9291A"/>
    <w:rsid w:val="00A97DCE"/>
    <w:rsid w:val="00AA10E7"/>
    <w:rsid w:val="00AA525A"/>
    <w:rsid w:val="00AB4384"/>
    <w:rsid w:val="00AE034E"/>
    <w:rsid w:val="00B01157"/>
    <w:rsid w:val="00B100AA"/>
    <w:rsid w:val="00B318CA"/>
    <w:rsid w:val="00B327F7"/>
    <w:rsid w:val="00B44C03"/>
    <w:rsid w:val="00B463EA"/>
    <w:rsid w:val="00B50629"/>
    <w:rsid w:val="00B51188"/>
    <w:rsid w:val="00B52388"/>
    <w:rsid w:val="00B609F8"/>
    <w:rsid w:val="00B67077"/>
    <w:rsid w:val="00B742DC"/>
    <w:rsid w:val="00B862C7"/>
    <w:rsid w:val="00BA57F4"/>
    <w:rsid w:val="00BB71B3"/>
    <w:rsid w:val="00BC5CE6"/>
    <w:rsid w:val="00BC7CD9"/>
    <w:rsid w:val="00BD0AAB"/>
    <w:rsid w:val="00C14928"/>
    <w:rsid w:val="00C23EC7"/>
    <w:rsid w:val="00C42087"/>
    <w:rsid w:val="00C4485E"/>
    <w:rsid w:val="00C557B8"/>
    <w:rsid w:val="00C84A47"/>
    <w:rsid w:val="00C87CD0"/>
    <w:rsid w:val="00CA1BA5"/>
    <w:rsid w:val="00CA4DD4"/>
    <w:rsid w:val="00CB4022"/>
    <w:rsid w:val="00CF0592"/>
    <w:rsid w:val="00D02F4D"/>
    <w:rsid w:val="00D30970"/>
    <w:rsid w:val="00D36409"/>
    <w:rsid w:val="00D37431"/>
    <w:rsid w:val="00D4187E"/>
    <w:rsid w:val="00D42800"/>
    <w:rsid w:val="00D575F9"/>
    <w:rsid w:val="00D67AC8"/>
    <w:rsid w:val="00D705E1"/>
    <w:rsid w:val="00D7225D"/>
    <w:rsid w:val="00D748C1"/>
    <w:rsid w:val="00D93536"/>
    <w:rsid w:val="00DB2F81"/>
    <w:rsid w:val="00DD3444"/>
    <w:rsid w:val="00DE6A5F"/>
    <w:rsid w:val="00E0299A"/>
    <w:rsid w:val="00E13C4A"/>
    <w:rsid w:val="00E22E5E"/>
    <w:rsid w:val="00E2629D"/>
    <w:rsid w:val="00E501C0"/>
    <w:rsid w:val="00E630B7"/>
    <w:rsid w:val="00E74495"/>
    <w:rsid w:val="00E912EA"/>
    <w:rsid w:val="00EA71D4"/>
    <w:rsid w:val="00EC5F22"/>
    <w:rsid w:val="00EC6504"/>
    <w:rsid w:val="00EF7469"/>
    <w:rsid w:val="00F14AE1"/>
    <w:rsid w:val="00F264C9"/>
    <w:rsid w:val="00F61ADB"/>
    <w:rsid w:val="00F73896"/>
    <w:rsid w:val="00F766DB"/>
    <w:rsid w:val="00F77A0C"/>
    <w:rsid w:val="00F815C1"/>
    <w:rsid w:val="00FC00AB"/>
    <w:rsid w:val="00FC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B40D"/>
  <w15:docId w15:val="{651F97EC-8CBE-4F9B-9A9C-3C788BBF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0E0"/>
  </w:style>
  <w:style w:type="paragraph" w:styleId="1">
    <w:name w:val="heading 1"/>
    <w:basedOn w:val="a"/>
    <w:link w:val="10"/>
    <w:qFormat/>
    <w:rsid w:val="006F32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28675D"/>
    <w:pPr>
      <w:keepNext/>
      <w:widowControl w:val="0"/>
      <w:spacing w:after="0" w:line="240" w:lineRule="auto"/>
      <w:ind w:right="6"/>
      <w:outlineLvl w:val="1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3">
    <w:name w:val="heading 3"/>
    <w:basedOn w:val="a"/>
    <w:next w:val="a"/>
    <w:link w:val="30"/>
    <w:qFormat/>
    <w:rsid w:val="0028675D"/>
    <w:pPr>
      <w:keepNext/>
      <w:widowControl w:val="0"/>
      <w:spacing w:after="0" w:line="240" w:lineRule="auto"/>
      <w:ind w:right="1000"/>
      <w:outlineLvl w:val="2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4">
    <w:name w:val="heading 4"/>
    <w:basedOn w:val="a"/>
    <w:next w:val="a"/>
    <w:link w:val="40"/>
    <w:qFormat/>
    <w:rsid w:val="0028675D"/>
    <w:pPr>
      <w:keepNext/>
      <w:widowControl w:val="0"/>
      <w:spacing w:after="0" w:line="360" w:lineRule="auto"/>
      <w:ind w:right="-74"/>
      <w:jc w:val="right"/>
      <w:outlineLvl w:val="3"/>
    </w:pPr>
    <w:rPr>
      <w:rFonts w:ascii="Times New Roman" w:eastAsia="Times New Roman" w:hAnsi="Times New Roman" w:cs="Times New Roman"/>
      <w:b/>
      <w:snapToGrid w:val="0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1C0"/>
  </w:style>
  <w:style w:type="paragraph" w:styleId="a5">
    <w:name w:val="footer"/>
    <w:basedOn w:val="a"/>
    <w:link w:val="a6"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6C21C0"/>
  </w:style>
  <w:style w:type="paragraph" w:styleId="a7">
    <w:name w:val="List Paragraph"/>
    <w:basedOn w:val="a"/>
    <w:uiPriority w:val="34"/>
    <w:qFormat/>
    <w:rsid w:val="00471F78"/>
    <w:pPr>
      <w:ind w:left="720"/>
      <w:contextualSpacing/>
    </w:pPr>
  </w:style>
  <w:style w:type="paragraph" w:styleId="a8">
    <w:name w:val="footnote text"/>
    <w:basedOn w:val="a"/>
    <w:link w:val="a9"/>
    <w:uiPriority w:val="99"/>
    <w:unhideWhenUsed/>
    <w:rsid w:val="00D705E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D705E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D705E1"/>
    <w:rPr>
      <w:vertAlign w:val="superscript"/>
    </w:rPr>
  </w:style>
  <w:style w:type="paragraph" w:customStyle="1" w:styleId="ConsPlusNormal">
    <w:name w:val="ConsPlusNormal"/>
    <w:link w:val="ConsPlusNormal0"/>
    <w:rsid w:val="007C6C6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styleId="ab">
    <w:name w:val="Hyperlink"/>
    <w:basedOn w:val="a0"/>
    <w:unhideWhenUsed/>
    <w:rsid w:val="007C6C6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F32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F32D3"/>
  </w:style>
  <w:style w:type="numbering" w:customStyle="1" w:styleId="11">
    <w:name w:val="Нет списка1"/>
    <w:next w:val="a2"/>
    <w:uiPriority w:val="99"/>
    <w:semiHidden/>
    <w:unhideWhenUsed/>
    <w:rsid w:val="00692DE6"/>
  </w:style>
  <w:style w:type="character" w:customStyle="1" w:styleId="WW8Num1z0">
    <w:name w:val="WW8Num1z0"/>
    <w:rsid w:val="00692DE6"/>
    <w:rPr>
      <w:sz w:val="24"/>
      <w:szCs w:val="24"/>
      <w:lang w:val="ru-RU"/>
    </w:rPr>
  </w:style>
  <w:style w:type="character" w:customStyle="1" w:styleId="WW8Num2z0">
    <w:name w:val="WW8Num2z0"/>
    <w:rsid w:val="00692DE6"/>
    <w:rPr>
      <w:rFonts w:ascii="Symbol" w:hAnsi="Symbol"/>
      <w:sz w:val="24"/>
      <w:szCs w:val="24"/>
      <w:lang w:val="ru-RU"/>
    </w:rPr>
  </w:style>
  <w:style w:type="character" w:customStyle="1" w:styleId="WW8Num3z0">
    <w:name w:val="WW8Num3z0"/>
    <w:rsid w:val="00692DE6"/>
    <w:rPr>
      <w:sz w:val="24"/>
      <w:szCs w:val="24"/>
      <w:lang w:val="ru-RU"/>
    </w:rPr>
  </w:style>
  <w:style w:type="character" w:customStyle="1" w:styleId="12">
    <w:name w:val="Основной шрифт абзаца1"/>
    <w:rsid w:val="00692DE6"/>
  </w:style>
  <w:style w:type="character" w:customStyle="1" w:styleId="Absatz-Standardschriftart">
    <w:name w:val="Absatz-Standardschriftart"/>
    <w:rsid w:val="00692DE6"/>
  </w:style>
  <w:style w:type="character" w:customStyle="1" w:styleId="RTFNum21">
    <w:name w:val="RTF_Num 2 1"/>
    <w:rsid w:val="00692DE6"/>
    <w:rPr>
      <w:sz w:val="24"/>
      <w:szCs w:val="24"/>
      <w:lang w:val="ru-RU"/>
    </w:rPr>
  </w:style>
  <w:style w:type="character" w:customStyle="1" w:styleId="RTFNum22">
    <w:name w:val="RTF_Num 2 2"/>
    <w:rsid w:val="00692DE6"/>
    <w:rPr>
      <w:sz w:val="24"/>
      <w:szCs w:val="24"/>
      <w:lang w:val="ru-RU"/>
    </w:rPr>
  </w:style>
  <w:style w:type="character" w:customStyle="1" w:styleId="RTFNum23">
    <w:name w:val="RTF_Num 2 3"/>
    <w:rsid w:val="00692DE6"/>
    <w:rPr>
      <w:sz w:val="24"/>
      <w:szCs w:val="24"/>
      <w:lang w:val="ru-RU"/>
    </w:rPr>
  </w:style>
  <w:style w:type="character" w:customStyle="1" w:styleId="RTFNum31">
    <w:name w:val="RTF_Num 3 1"/>
    <w:rsid w:val="00692DE6"/>
    <w:rPr>
      <w:sz w:val="24"/>
      <w:szCs w:val="24"/>
      <w:lang w:val="ru-RU"/>
    </w:rPr>
  </w:style>
  <w:style w:type="character" w:customStyle="1" w:styleId="RTFNum32">
    <w:name w:val="RTF_Num 3 2"/>
    <w:rsid w:val="00692DE6"/>
    <w:rPr>
      <w:sz w:val="24"/>
      <w:szCs w:val="24"/>
      <w:lang w:val="ru-RU"/>
    </w:rPr>
  </w:style>
  <w:style w:type="character" w:customStyle="1" w:styleId="RTFNum33">
    <w:name w:val="RTF_Num 3 3"/>
    <w:rsid w:val="00692DE6"/>
    <w:rPr>
      <w:sz w:val="24"/>
      <w:szCs w:val="24"/>
      <w:lang w:val="ru-RU"/>
    </w:rPr>
  </w:style>
  <w:style w:type="character" w:customStyle="1" w:styleId="RTFNum34">
    <w:name w:val="RTF_Num 3 4"/>
    <w:rsid w:val="00692DE6"/>
    <w:rPr>
      <w:sz w:val="24"/>
      <w:szCs w:val="24"/>
      <w:lang w:val="ru-RU"/>
    </w:rPr>
  </w:style>
  <w:style w:type="character" w:customStyle="1" w:styleId="RTFNum35">
    <w:name w:val="RTF_Num 3 5"/>
    <w:rsid w:val="00692DE6"/>
    <w:rPr>
      <w:sz w:val="24"/>
      <w:szCs w:val="24"/>
      <w:lang w:val="ru-RU"/>
    </w:rPr>
  </w:style>
  <w:style w:type="character" w:customStyle="1" w:styleId="RTFNum36">
    <w:name w:val="RTF_Num 3 6"/>
    <w:rsid w:val="00692DE6"/>
    <w:rPr>
      <w:sz w:val="24"/>
      <w:szCs w:val="24"/>
      <w:lang w:val="ru-RU"/>
    </w:rPr>
  </w:style>
  <w:style w:type="character" w:customStyle="1" w:styleId="RTFNum37">
    <w:name w:val="RTF_Num 3 7"/>
    <w:rsid w:val="00692DE6"/>
    <w:rPr>
      <w:sz w:val="24"/>
      <w:szCs w:val="24"/>
      <w:lang w:val="ru-RU"/>
    </w:rPr>
  </w:style>
  <w:style w:type="character" w:customStyle="1" w:styleId="RTFNum38">
    <w:name w:val="RTF_Num 3 8"/>
    <w:rsid w:val="00692DE6"/>
    <w:rPr>
      <w:sz w:val="24"/>
      <w:szCs w:val="24"/>
      <w:lang w:val="ru-RU"/>
    </w:rPr>
  </w:style>
  <w:style w:type="character" w:customStyle="1" w:styleId="RTFNum39">
    <w:name w:val="RTF_Num 3 9"/>
    <w:rsid w:val="00692DE6"/>
    <w:rPr>
      <w:sz w:val="24"/>
      <w:szCs w:val="24"/>
      <w:lang w:val="ru-RU"/>
    </w:rPr>
  </w:style>
  <w:style w:type="character" w:customStyle="1" w:styleId="RTFNum310">
    <w:name w:val="RTF_Num 3 10"/>
    <w:rsid w:val="00692DE6"/>
    <w:rPr>
      <w:rFonts w:ascii="OpenSymbol" w:eastAsia="OpenSymbol" w:hAnsi="OpenSymbol" w:cs="OpenSymbol"/>
    </w:rPr>
  </w:style>
  <w:style w:type="character" w:customStyle="1" w:styleId="RTFNum41">
    <w:name w:val="RTF_Num 4 1"/>
    <w:rsid w:val="00692DE6"/>
    <w:rPr>
      <w:sz w:val="24"/>
      <w:szCs w:val="24"/>
      <w:lang w:val="ru-RU"/>
    </w:rPr>
  </w:style>
  <w:style w:type="character" w:customStyle="1" w:styleId="RTFNum42">
    <w:name w:val="RTF_Num 4 2"/>
    <w:rsid w:val="00692DE6"/>
    <w:rPr>
      <w:sz w:val="24"/>
      <w:szCs w:val="24"/>
      <w:lang w:val="ru-RU"/>
    </w:rPr>
  </w:style>
  <w:style w:type="character" w:customStyle="1" w:styleId="RTFNum43">
    <w:name w:val="RTF_Num 4 3"/>
    <w:rsid w:val="00692DE6"/>
    <w:rPr>
      <w:sz w:val="24"/>
      <w:szCs w:val="24"/>
      <w:lang w:val="ru-RU"/>
    </w:rPr>
  </w:style>
  <w:style w:type="character" w:customStyle="1" w:styleId="RTFNum24">
    <w:name w:val="RTF_Num 2 4"/>
    <w:rsid w:val="00692DE6"/>
    <w:rPr>
      <w:sz w:val="24"/>
      <w:szCs w:val="24"/>
      <w:lang w:val="ru-RU"/>
    </w:rPr>
  </w:style>
  <w:style w:type="character" w:customStyle="1" w:styleId="RTFNum25">
    <w:name w:val="RTF_Num 2 5"/>
    <w:rsid w:val="00692DE6"/>
    <w:rPr>
      <w:sz w:val="24"/>
      <w:szCs w:val="24"/>
      <w:lang w:val="ru-RU"/>
    </w:rPr>
  </w:style>
  <w:style w:type="character" w:customStyle="1" w:styleId="RTFNum26">
    <w:name w:val="RTF_Num 2 6"/>
    <w:rsid w:val="00692DE6"/>
    <w:rPr>
      <w:sz w:val="24"/>
      <w:szCs w:val="24"/>
      <w:lang w:val="ru-RU"/>
    </w:rPr>
  </w:style>
  <w:style w:type="character" w:customStyle="1" w:styleId="RTFNum27">
    <w:name w:val="RTF_Num 2 7"/>
    <w:rsid w:val="00692DE6"/>
    <w:rPr>
      <w:sz w:val="24"/>
      <w:szCs w:val="24"/>
      <w:lang w:val="ru-RU"/>
    </w:rPr>
  </w:style>
  <w:style w:type="character" w:customStyle="1" w:styleId="RTFNum28">
    <w:name w:val="RTF_Num 2 8"/>
    <w:rsid w:val="00692DE6"/>
    <w:rPr>
      <w:sz w:val="24"/>
      <w:szCs w:val="24"/>
      <w:lang w:val="ru-RU"/>
    </w:rPr>
  </w:style>
  <w:style w:type="character" w:customStyle="1" w:styleId="RTFNum29">
    <w:name w:val="RTF_Num 2 9"/>
    <w:rsid w:val="00692DE6"/>
    <w:rPr>
      <w:sz w:val="24"/>
      <w:szCs w:val="24"/>
      <w:lang w:val="ru-RU"/>
    </w:rPr>
  </w:style>
  <w:style w:type="character" w:customStyle="1" w:styleId="WW-RTFNum21">
    <w:name w:val="WW-RTF_Num 2 1"/>
    <w:rsid w:val="00692DE6"/>
    <w:rPr>
      <w:sz w:val="24"/>
      <w:szCs w:val="24"/>
      <w:lang w:val="ru-RU"/>
    </w:rPr>
  </w:style>
  <w:style w:type="character" w:customStyle="1" w:styleId="WW-RTFNum22">
    <w:name w:val="WW-RTF_Num 2 2"/>
    <w:rsid w:val="00692DE6"/>
    <w:rPr>
      <w:sz w:val="24"/>
      <w:szCs w:val="24"/>
      <w:lang w:val="ru-RU"/>
    </w:rPr>
  </w:style>
  <w:style w:type="character" w:customStyle="1" w:styleId="WW-RTFNum23">
    <w:name w:val="WW-RTF_Num 2 3"/>
    <w:rsid w:val="00692DE6"/>
    <w:rPr>
      <w:sz w:val="24"/>
      <w:szCs w:val="24"/>
      <w:lang w:val="ru-RU"/>
    </w:rPr>
  </w:style>
  <w:style w:type="character" w:customStyle="1" w:styleId="RTFNum44">
    <w:name w:val="RTF_Num 4 4"/>
    <w:rsid w:val="00692DE6"/>
    <w:rPr>
      <w:sz w:val="24"/>
      <w:szCs w:val="24"/>
      <w:lang w:val="ru-RU"/>
    </w:rPr>
  </w:style>
  <w:style w:type="character" w:customStyle="1" w:styleId="RTFNum45">
    <w:name w:val="RTF_Num 4 5"/>
    <w:rsid w:val="00692DE6"/>
    <w:rPr>
      <w:sz w:val="24"/>
      <w:szCs w:val="24"/>
      <w:lang w:val="ru-RU"/>
    </w:rPr>
  </w:style>
  <w:style w:type="character" w:customStyle="1" w:styleId="RTFNum46">
    <w:name w:val="RTF_Num 4 6"/>
    <w:rsid w:val="00692DE6"/>
    <w:rPr>
      <w:sz w:val="24"/>
      <w:szCs w:val="24"/>
      <w:lang w:val="ru-RU"/>
    </w:rPr>
  </w:style>
  <w:style w:type="character" w:customStyle="1" w:styleId="RTFNum47">
    <w:name w:val="RTF_Num 4 7"/>
    <w:rsid w:val="00692DE6"/>
    <w:rPr>
      <w:sz w:val="24"/>
      <w:szCs w:val="24"/>
      <w:lang w:val="ru-RU"/>
    </w:rPr>
  </w:style>
  <w:style w:type="character" w:customStyle="1" w:styleId="RTFNum48">
    <w:name w:val="RTF_Num 4 8"/>
    <w:rsid w:val="00692DE6"/>
    <w:rPr>
      <w:sz w:val="24"/>
      <w:szCs w:val="24"/>
      <w:lang w:val="ru-RU"/>
    </w:rPr>
  </w:style>
  <w:style w:type="character" w:customStyle="1" w:styleId="RTFNum49">
    <w:name w:val="RTF_Num 4 9"/>
    <w:rsid w:val="00692DE6"/>
    <w:rPr>
      <w:sz w:val="24"/>
      <w:szCs w:val="24"/>
      <w:lang w:val="ru-RU"/>
    </w:rPr>
  </w:style>
  <w:style w:type="character" w:customStyle="1" w:styleId="RTFNum51">
    <w:name w:val="RTF_Num 5 1"/>
    <w:rsid w:val="00692DE6"/>
    <w:rPr>
      <w:sz w:val="24"/>
      <w:szCs w:val="24"/>
      <w:lang w:val="ru-RU"/>
    </w:rPr>
  </w:style>
  <w:style w:type="character" w:customStyle="1" w:styleId="RTFNum52">
    <w:name w:val="RTF_Num 5 2"/>
    <w:rsid w:val="00692DE6"/>
    <w:rPr>
      <w:sz w:val="24"/>
      <w:szCs w:val="24"/>
      <w:lang w:val="ru-RU"/>
    </w:rPr>
  </w:style>
  <w:style w:type="character" w:customStyle="1" w:styleId="RTFNum53">
    <w:name w:val="RTF_Num 5 3"/>
    <w:rsid w:val="00692DE6"/>
    <w:rPr>
      <w:sz w:val="24"/>
      <w:szCs w:val="24"/>
      <w:lang w:val="ru-RU"/>
    </w:rPr>
  </w:style>
  <w:style w:type="character" w:customStyle="1" w:styleId="RTFNum54">
    <w:name w:val="RTF_Num 5 4"/>
    <w:rsid w:val="00692DE6"/>
    <w:rPr>
      <w:sz w:val="24"/>
      <w:szCs w:val="24"/>
      <w:lang w:val="ru-RU"/>
    </w:rPr>
  </w:style>
  <w:style w:type="character" w:customStyle="1" w:styleId="RTFNum55">
    <w:name w:val="RTF_Num 5 5"/>
    <w:rsid w:val="00692DE6"/>
    <w:rPr>
      <w:sz w:val="24"/>
      <w:szCs w:val="24"/>
      <w:lang w:val="ru-RU"/>
    </w:rPr>
  </w:style>
  <w:style w:type="character" w:customStyle="1" w:styleId="RTFNum56">
    <w:name w:val="RTF_Num 5 6"/>
    <w:rsid w:val="00692DE6"/>
    <w:rPr>
      <w:sz w:val="24"/>
      <w:szCs w:val="24"/>
      <w:lang w:val="ru-RU"/>
    </w:rPr>
  </w:style>
  <w:style w:type="character" w:customStyle="1" w:styleId="RTFNum57">
    <w:name w:val="RTF_Num 5 7"/>
    <w:rsid w:val="00692DE6"/>
    <w:rPr>
      <w:sz w:val="24"/>
      <w:szCs w:val="24"/>
      <w:lang w:val="ru-RU"/>
    </w:rPr>
  </w:style>
  <w:style w:type="character" w:customStyle="1" w:styleId="RTFNum58">
    <w:name w:val="RTF_Num 5 8"/>
    <w:rsid w:val="00692DE6"/>
    <w:rPr>
      <w:sz w:val="24"/>
      <w:szCs w:val="24"/>
      <w:lang w:val="ru-RU"/>
    </w:rPr>
  </w:style>
  <w:style w:type="character" w:customStyle="1" w:styleId="RTFNum59">
    <w:name w:val="RTF_Num 5 9"/>
    <w:rsid w:val="00692DE6"/>
    <w:rPr>
      <w:sz w:val="24"/>
      <w:szCs w:val="24"/>
      <w:lang w:val="ru-RU"/>
    </w:rPr>
  </w:style>
  <w:style w:type="character" w:customStyle="1" w:styleId="RTFNum61">
    <w:name w:val="RTF_Num 6 1"/>
    <w:rsid w:val="00692DE6"/>
    <w:rPr>
      <w:sz w:val="24"/>
      <w:szCs w:val="24"/>
      <w:lang w:val="ru-RU"/>
    </w:rPr>
  </w:style>
  <w:style w:type="character" w:customStyle="1" w:styleId="RTFNum62">
    <w:name w:val="RTF_Num 6 2"/>
    <w:rsid w:val="00692DE6"/>
    <w:rPr>
      <w:sz w:val="24"/>
      <w:szCs w:val="24"/>
      <w:lang w:val="ru-RU"/>
    </w:rPr>
  </w:style>
  <w:style w:type="character" w:customStyle="1" w:styleId="RTFNum63">
    <w:name w:val="RTF_Num 6 3"/>
    <w:rsid w:val="00692DE6"/>
    <w:rPr>
      <w:sz w:val="24"/>
      <w:szCs w:val="24"/>
      <w:lang w:val="ru-RU"/>
    </w:rPr>
  </w:style>
  <w:style w:type="character" w:customStyle="1" w:styleId="RTFNum64">
    <w:name w:val="RTF_Num 6 4"/>
    <w:rsid w:val="00692DE6"/>
    <w:rPr>
      <w:sz w:val="24"/>
      <w:szCs w:val="24"/>
      <w:lang w:val="ru-RU"/>
    </w:rPr>
  </w:style>
  <w:style w:type="character" w:customStyle="1" w:styleId="RTFNum65">
    <w:name w:val="RTF_Num 6 5"/>
    <w:rsid w:val="00692DE6"/>
    <w:rPr>
      <w:sz w:val="24"/>
      <w:szCs w:val="24"/>
      <w:lang w:val="ru-RU"/>
    </w:rPr>
  </w:style>
  <w:style w:type="character" w:customStyle="1" w:styleId="RTFNum66">
    <w:name w:val="RTF_Num 6 6"/>
    <w:rsid w:val="00692DE6"/>
    <w:rPr>
      <w:sz w:val="24"/>
      <w:szCs w:val="24"/>
      <w:lang w:val="ru-RU"/>
    </w:rPr>
  </w:style>
  <w:style w:type="character" w:customStyle="1" w:styleId="RTFNum67">
    <w:name w:val="RTF_Num 6 7"/>
    <w:rsid w:val="00692DE6"/>
    <w:rPr>
      <w:sz w:val="24"/>
      <w:szCs w:val="24"/>
      <w:lang w:val="ru-RU"/>
    </w:rPr>
  </w:style>
  <w:style w:type="character" w:customStyle="1" w:styleId="RTFNum68">
    <w:name w:val="RTF_Num 6 8"/>
    <w:rsid w:val="00692DE6"/>
    <w:rPr>
      <w:sz w:val="24"/>
      <w:szCs w:val="24"/>
      <w:lang w:val="ru-RU"/>
    </w:rPr>
  </w:style>
  <w:style w:type="character" w:customStyle="1" w:styleId="RTFNum69">
    <w:name w:val="RTF_Num 6 9"/>
    <w:rsid w:val="00692DE6"/>
    <w:rPr>
      <w:sz w:val="24"/>
      <w:szCs w:val="24"/>
      <w:lang w:val="ru-RU"/>
    </w:rPr>
  </w:style>
  <w:style w:type="character" w:customStyle="1" w:styleId="RTFNum71">
    <w:name w:val="RTF_Num 7 1"/>
    <w:rsid w:val="00692DE6"/>
    <w:rPr>
      <w:sz w:val="24"/>
      <w:szCs w:val="24"/>
      <w:lang w:val="ru-RU"/>
    </w:rPr>
  </w:style>
  <w:style w:type="character" w:customStyle="1" w:styleId="RTFNum72">
    <w:name w:val="RTF_Num 7 2"/>
    <w:rsid w:val="00692DE6"/>
    <w:rPr>
      <w:sz w:val="24"/>
      <w:szCs w:val="24"/>
      <w:lang w:val="ru-RU"/>
    </w:rPr>
  </w:style>
  <w:style w:type="character" w:customStyle="1" w:styleId="RTFNum73">
    <w:name w:val="RTF_Num 7 3"/>
    <w:rsid w:val="00692DE6"/>
    <w:rPr>
      <w:sz w:val="24"/>
      <w:szCs w:val="24"/>
      <w:lang w:val="ru-RU"/>
    </w:rPr>
  </w:style>
  <w:style w:type="character" w:customStyle="1" w:styleId="RTFNum74">
    <w:name w:val="RTF_Num 7 4"/>
    <w:rsid w:val="00692DE6"/>
    <w:rPr>
      <w:sz w:val="24"/>
      <w:szCs w:val="24"/>
      <w:lang w:val="ru-RU"/>
    </w:rPr>
  </w:style>
  <w:style w:type="character" w:customStyle="1" w:styleId="RTFNum75">
    <w:name w:val="RTF_Num 7 5"/>
    <w:rsid w:val="00692DE6"/>
    <w:rPr>
      <w:sz w:val="24"/>
      <w:szCs w:val="24"/>
      <w:lang w:val="ru-RU"/>
    </w:rPr>
  </w:style>
  <w:style w:type="character" w:customStyle="1" w:styleId="RTFNum76">
    <w:name w:val="RTF_Num 7 6"/>
    <w:rsid w:val="00692DE6"/>
    <w:rPr>
      <w:sz w:val="24"/>
      <w:szCs w:val="24"/>
      <w:lang w:val="ru-RU"/>
    </w:rPr>
  </w:style>
  <w:style w:type="character" w:customStyle="1" w:styleId="RTFNum77">
    <w:name w:val="RTF_Num 7 7"/>
    <w:rsid w:val="00692DE6"/>
    <w:rPr>
      <w:sz w:val="24"/>
      <w:szCs w:val="24"/>
      <w:lang w:val="ru-RU"/>
    </w:rPr>
  </w:style>
  <w:style w:type="character" w:customStyle="1" w:styleId="RTFNum78">
    <w:name w:val="RTF_Num 7 8"/>
    <w:rsid w:val="00692DE6"/>
    <w:rPr>
      <w:sz w:val="24"/>
      <w:szCs w:val="24"/>
      <w:lang w:val="ru-RU"/>
    </w:rPr>
  </w:style>
  <w:style w:type="character" w:customStyle="1" w:styleId="RTFNum79">
    <w:name w:val="RTF_Num 7 9"/>
    <w:rsid w:val="00692DE6"/>
    <w:rPr>
      <w:sz w:val="24"/>
      <w:szCs w:val="24"/>
      <w:lang w:val="ru-RU"/>
    </w:rPr>
  </w:style>
  <w:style w:type="character" w:customStyle="1" w:styleId="21">
    <w:name w:val="Основной шрифт абзаца2"/>
    <w:rsid w:val="00692DE6"/>
    <w:rPr>
      <w:sz w:val="24"/>
      <w:szCs w:val="24"/>
      <w:lang w:val="ru-RU"/>
    </w:rPr>
  </w:style>
  <w:style w:type="character" w:customStyle="1" w:styleId="ac">
    <w:name w:val="Цветовое выделение"/>
    <w:rsid w:val="00692DE6"/>
    <w:rPr>
      <w:b/>
      <w:bCs/>
      <w:color w:val="000080"/>
      <w:sz w:val="24"/>
      <w:szCs w:val="24"/>
      <w:lang w:val="ru-RU"/>
    </w:rPr>
  </w:style>
  <w:style w:type="character" w:customStyle="1" w:styleId="Internetlink">
    <w:name w:val="Internet link"/>
    <w:rsid w:val="00692DE6"/>
    <w:rPr>
      <w:color w:val="000080"/>
      <w:sz w:val="24"/>
      <w:szCs w:val="24"/>
      <w:u w:val="single"/>
    </w:rPr>
  </w:style>
  <w:style w:type="character" w:customStyle="1" w:styleId="NumberingSymbols">
    <w:name w:val="Numbering Symbols"/>
    <w:rsid w:val="00692DE6"/>
    <w:rPr>
      <w:sz w:val="24"/>
      <w:szCs w:val="24"/>
      <w:lang w:val="ru-RU"/>
    </w:rPr>
  </w:style>
  <w:style w:type="character" w:customStyle="1" w:styleId="WW-Internetlink">
    <w:name w:val="WW-Internet link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VisitedInternetLink">
    <w:name w:val="Visited Internet Link"/>
    <w:rsid w:val="00692DE6"/>
    <w:rPr>
      <w:rFonts w:ascii="Times New Roman" w:eastAsia="Times New Roman" w:hAnsi="Times New Roman" w:cs="Times New Roman"/>
      <w:color w:val="800000"/>
      <w:sz w:val="24"/>
      <w:szCs w:val="24"/>
      <w:u w:val="single"/>
    </w:rPr>
  </w:style>
  <w:style w:type="character" w:customStyle="1" w:styleId="WW-Internetlink1">
    <w:name w:val="WW-Internet link1"/>
    <w:rsid w:val="00692DE6"/>
    <w:rPr>
      <w:color w:val="000080"/>
      <w:sz w:val="24"/>
      <w:szCs w:val="24"/>
      <w:u w:val="single"/>
    </w:rPr>
  </w:style>
  <w:style w:type="character" w:customStyle="1" w:styleId="WW-NumberingSymbols">
    <w:name w:val="WW-Numbering Symbols"/>
    <w:rsid w:val="00692DE6"/>
    <w:rPr>
      <w:sz w:val="24"/>
      <w:szCs w:val="24"/>
      <w:lang w:val="ru-RU"/>
    </w:rPr>
  </w:style>
  <w:style w:type="character" w:customStyle="1" w:styleId="WW-VisitedInternetLink">
    <w:name w:val="WW-Visited Internet Link"/>
    <w:rsid w:val="00692DE6"/>
    <w:rPr>
      <w:color w:val="800000"/>
      <w:sz w:val="24"/>
      <w:szCs w:val="24"/>
      <w:u w:val="single"/>
    </w:rPr>
  </w:style>
  <w:style w:type="character" w:customStyle="1" w:styleId="BulletSymbols">
    <w:name w:val="Bullet Symbols"/>
    <w:rsid w:val="00692DE6"/>
    <w:rPr>
      <w:rFonts w:ascii="OpenSymbol" w:eastAsia="OpenSymbol" w:hAnsi="OpenSymbol" w:cs="OpenSymbol"/>
      <w:sz w:val="24"/>
      <w:szCs w:val="24"/>
      <w:lang w:val="ru-RU"/>
    </w:rPr>
  </w:style>
  <w:style w:type="character" w:customStyle="1" w:styleId="WW-Internetlink12">
    <w:name w:val="WW-Internet link12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WW-Internetlink123">
    <w:name w:val="WW-Internet link123"/>
    <w:rsid w:val="00692DE6"/>
    <w:rPr>
      <w:color w:val="000080"/>
      <w:sz w:val="24"/>
      <w:szCs w:val="24"/>
      <w:u w:val="single"/>
    </w:rPr>
  </w:style>
  <w:style w:type="character" w:customStyle="1" w:styleId="WW-Internetlink1234">
    <w:name w:val="WW-Internet link1234"/>
    <w:rsid w:val="00692DE6"/>
    <w:rPr>
      <w:rFonts w:ascii="Times New Roman" w:eastAsia="Times New Roman" w:hAnsi="Times New Roman" w:cs="Times New Roman"/>
      <w:color w:val="000080"/>
      <w:sz w:val="24"/>
      <w:szCs w:val="24"/>
      <w:u w:val="single"/>
    </w:rPr>
  </w:style>
  <w:style w:type="character" w:customStyle="1" w:styleId="WW-BulletSymbols">
    <w:name w:val="WW-Bullet Symbols"/>
    <w:rsid w:val="00692DE6"/>
    <w:rPr>
      <w:rFonts w:ascii="OpenSymbol" w:eastAsia="OpenSymbol" w:hAnsi="OpenSymbol" w:cs="OpenSymbol"/>
      <w:color w:val="auto"/>
      <w:sz w:val="24"/>
      <w:szCs w:val="24"/>
      <w:lang w:val="ru-RU"/>
    </w:rPr>
  </w:style>
  <w:style w:type="character" w:customStyle="1" w:styleId="WW-NumberingSymbols1">
    <w:name w:val="WW-Numbering Symbols1"/>
    <w:rsid w:val="00692DE6"/>
    <w:rPr>
      <w:rFonts w:ascii="Times New Roman" w:eastAsia="Times New Roman" w:hAnsi="Times New Roman" w:cs="Times New Roman"/>
      <w:color w:val="auto"/>
      <w:sz w:val="24"/>
      <w:szCs w:val="24"/>
      <w:lang w:val="ru-RU"/>
    </w:rPr>
  </w:style>
  <w:style w:type="character" w:customStyle="1" w:styleId="13">
    <w:name w:val="Знак примечания1"/>
    <w:basedOn w:val="12"/>
    <w:rsid w:val="00692DE6"/>
  </w:style>
  <w:style w:type="character" w:customStyle="1" w:styleId="ad">
    <w:name w:val="Символ нумерации"/>
    <w:rsid w:val="00692DE6"/>
  </w:style>
  <w:style w:type="paragraph" w:customStyle="1" w:styleId="14">
    <w:name w:val="Заголовок1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styleId="ae">
    <w:name w:val="Body Text"/>
    <w:basedOn w:val="a"/>
    <w:link w:val="af"/>
    <w:rsid w:val="00692DE6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character" w:customStyle="1" w:styleId="af">
    <w:name w:val="Основной текст Знак"/>
    <w:basedOn w:val="a0"/>
    <w:link w:val="ae"/>
    <w:rsid w:val="00692DE6"/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0">
    <w:name w:val="List"/>
    <w:basedOn w:val="ae"/>
    <w:rsid w:val="00692DE6"/>
  </w:style>
  <w:style w:type="paragraph" w:customStyle="1" w:styleId="22">
    <w:name w:val="Название2"/>
    <w:basedOn w:val="a"/>
    <w:rsid w:val="00692DE6"/>
    <w:pPr>
      <w:widowControl w:val="0"/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hi-IN" w:bidi="hi-IN"/>
    </w:rPr>
  </w:style>
  <w:style w:type="paragraph" w:customStyle="1" w:styleId="23">
    <w:name w:val="Указатель2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hi-IN" w:bidi="hi-IN"/>
    </w:rPr>
  </w:style>
  <w:style w:type="paragraph" w:customStyle="1" w:styleId="15">
    <w:name w:val="Название1"/>
    <w:basedOn w:val="a"/>
    <w:rsid w:val="00692DE6"/>
    <w:pPr>
      <w:widowControl w:val="0"/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hi-IN" w:bidi="hi-IN"/>
    </w:rPr>
  </w:style>
  <w:style w:type="paragraph" w:customStyle="1" w:styleId="16">
    <w:name w:val="Указатель1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hi-IN" w:bidi="hi-IN"/>
    </w:rPr>
  </w:style>
  <w:style w:type="paragraph" w:styleId="af1">
    <w:name w:val="Title"/>
    <w:basedOn w:val="a"/>
    <w:next w:val="ae"/>
    <w:link w:val="af2"/>
    <w:qFormat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character" w:customStyle="1" w:styleId="af2">
    <w:name w:val="Заголовок Знак"/>
    <w:basedOn w:val="a0"/>
    <w:link w:val="af1"/>
    <w:rsid w:val="00692DE6"/>
    <w:rPr>
      <w:rFonts w:ascii="Arial" w:eastAsia="Microsoft YaHei" w:hAnsi="Arial" w:cs="Arial"/>
      <w:sz w:val="28"/>
      <w:szCs w:val="28"/>
      <w:lang w:eastAsia="hi-IN" w:bidi="hi-IN"/>
    </w:rPr>
  </w:style>
  <w:style w:type="paragraph" w:styleId="af3">
    <w:name w:val="Subtitle"/>
    <w:basedOn w:val="WW-Title"/>
    <w:next w:val="ae"/>
    <w:link w:val="af4"/>
    <w:qFormat/>
    <w:rsid w:val="00692DE6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692DE6"/>
    <w:rPr>
      <w:rFonts w:ascii="Arial" w:eastAsia="Microsoft YaHei" w:hAnsi="Arial" w:cs="Arial"/>
      <w:i/>
      <w:iCs/>
      <w:sz w:val="28"/>
      <w:szCs w:val="28"/>
      <w:lang w:eastAsia="hi-IN" w:bidi="hi-IN"/>
    </w:rPr>
  </w:style>
  <w:style w:type="paragraph" w:customStyle="1" w:styleId="WW-Title">
    <w:name w:val="WW-Title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17">
    <w:name w:val="Название объекта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Index">
    <w:name w:val="Index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31">
    <w:name w:val="Название3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">
    <w:name w:val="WW-caption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">
    <w:name w:val="WW-Index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">
    <w:name w:val="WW-Title1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">
    <w:name w:val="WW-caption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">
    <w:name w:val="WW-Index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1">
    <w:name w:val="WW-Title11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1">
    <w:name w:val="WW-caption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">
    <w:name w:val="WW-Index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caption111">
    <w:name w:val="WW-caption1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1">
    <w:name w:val="WW-Index1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itle111">
    <w:name w:val="WW-Title111"/>
    <w:basedOn w:val="a"/>
    <w:next w:val="ae"/>
    <w:rsid w:val="00692DE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paragraph" w:customStyle="1" w:styleId="WW-caption1111">
    <w:name w:val="WW-caption1111"/>
    <w:basedOn w:val="a"/>
    <w:rsid w:val="00692DE6"/>
    <w:pPr>
      <w:widowControl w:val="0"/>
      <w:suppressAutoHyphens/>
      <w:spacing w:before="120" w:after="120" w:line="240" w:lineRule="auto"/>
    </w:pPr>
    <w:rPr>
      <w:rFonts w:ascii="Times New Roman" w:eastAsia="Calibri" w:hAnsi="Times New Roman" w:cs="Times New Roman"/>
      <w:i/>
      <w:iCs/>
      <w:sz w:val="24"/>
      <w:szCs w:val="24"/>
      <w:lang w:eastAsia="hi-IN" w:bidi="hi-IN"/>
    </w:rPr>
  </w:style>
  <w:style w:type="paragraph" w:customStyle="1" w:styleId="WW-Index1111">
    <w:name w:val="WW-Index111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ConsPlusCell">
    <w:name w:val="ConsPlusCell"/>
    <w:rsid w:val="00692DE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24">
    <w:name w:val="Абзац списка2"/>
    <w:basedOn w:val="a"/>
    <w:rsid w:val="00692DE6"/>
    <w:pPr>
      <w:widowControl w:val="0"/>
      <w:suppressAutoHyphens/>
      <w:ind w:left="720"/>
    </w:pPr>
    <w:rPr>
      <w:rFonts w:ascii="Calibri" w:eastAsia="Calibri" w:hAnsi="Calibri" w:cs="Calibri"/>
      <w:lang w:eastAsia="hi-IN" w:bidi="hi-IN"/>
    </w:rPr>
  </w:style>
  <w:style w:type="paragraph" w:customStyle="1" w:styleId="TableContents">
    <w:name w:val="Table Contents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TableHeading">
    <w:name w:val="Table Heading"/>
    <w:basedOn w:val="TableContents"/>
    <w:rsid w:val="00692DE6"/>
    <w:pPr>
      <w:jc w:val="center"/>
    </w:pPr>
    <w:rPr>
      <w:b/>
      <w:bCs/>
    </w:rPr>
  </w:style>
  <w:style w:type="paragraph" w:customStyle="1" w:styleId="WW-TableContents">
    <w:name w:val="WW-Table Contents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">
    <w:name w:val="WW-Table Heading"/>
    <w:basedOn w:val="WW-TableContents"/>
    <w:rsid w:val="00692DE6"/>
    <w:pPr>
      <w:jc w:val="center"/>
    </w:pPr>
    <w:rPr>
      <w:b/>
      <w:bCs/>
    </w:rPr>
  </w:style>
  <w:style w:type="paragraph" w:customStyle="1" w:styleId="WW-TableContents1">
    <w:name w:val="WW-Table Contents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">
    <w:name w:val="WW-Table Heading1"/>
    <w:basedOn w:val="WW-TableContents1"/>
    <w:rsid w:val="00692DE6"/>
    <w:pPr>
      <w:jc w:val="center"/>
    </w:pPr>
    <w:rPr>
      <w:b/>
      <w:bCs/>
    </w:rPr>
  </w:style>
  <w:style w:type="paragraph" w:customStyle="1" w:styleId="210">
    <w:name w:val="Основной текст 21"/>
    <w:basedOn w:val="a"/>
    <w:rsid w:val="00692DE6"/>
    <w:pPr>
      <w:widowControl w:val="0"/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220">
    <w:name w:val="Основной текст 22"/>
    <w:basedOn w:val="a"/>
    <w:rsid w:val="00692DE6"/>
    <w:pPr>
      <w:widowControl w:val="0"/>
      <w:suppressAutoHyphens/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5">
    <w:name w:val="Body Text Indent"/>
    <w:basedOn w:val="a"/>
    <w:link w:val="af6"/>
    <w:rsid w:val="00692DE6"/>
    <w:pPr>
      <w:widowControl w:val="0"/>
      <w:suppressAutoHyphens/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character" w:customStyle="1" w:styleId="af6">
    <w:name w:val="Основной текст с отступом Знак"/>
    <w:basedOn w:val="a0"/>
    <w:link w:val="af5"/>
    <w:rsid w:val="00692DE6"/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styleId="af7">
    <w:name w:val="No Spacing"/>
    <w:qFormat/>
    <w:rsid w:val="00692DE6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hi-IN" w:bidi="hi-IN"/>
    </w:rPr>
  </w:style>
  <w:style w:type="paragraph" w:customStyle="1" w:styleId="WW-TableContents12">
    <w:name w:val="WW-Table Contents12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">
    <w:name w:val="WW-Table Heading12"/>
    <w:basedOn w:val="WW-TableContents12"/>
    <w:rsid w:val="00692DE6"/>
    <w:pPr>
      <w:jc w:val="center"/>
    </w:pPr>
    <w:rPr>
      <w:b/>
      <w:bCs/>
    </w:rPr>
  </w:style>
  <w:style w:type="paragraph" w:customStyle="1" w:styleId="WW-TableContents123">
    <w:name w:val="WW-Table Contents123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3">
    <w:name w:val="WW-Table Heading123"/>
    <w:basedOn w:val="WW-TableContents123"/>
    <w:rsid w:val="00692DE6"/>
    <w:pPr>
      <w:jc w:val="center"/>
    </w:pPr>
    <w:rPr>
      <w:b/>
      <w:bCs/>
    </w:rPr>
  </w:style>
  <w:style w:type="paragraph" w:customStyle="1" w:styleId="WW-TableContents1234">
    <w:name w:val="WW-Table Contents1234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WW-TableHeading1234">
    <w:name w:val="WW-Table Heading1234"/>
    <w:basedOn w:val="WW-TableContents1234"/>
    <w:rsid w:val="00692DE6"/>
    <w:pPr>
      <w:jc w:val="center"/>
    </w:pPr>
    <w:rPr>
      <w:b/>
      <w:bCs/>
    </w:rPr>
  </w:style>
  <w:style w:type="paragraph" w:customStyle="1" w:styleId="af8">
    <w:name w:val="Содержимое таблицы"/>
    <w:basedOn w:val="a"/>
    <w:rsid w:val="00692DE6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i-IN" w:bidi="hi-IN"/>
    </w:rPr>
  </w:style>
  <w:style w:type="paragraph" w:customStyle="1" w:styleId="af9">
    <w:name w:val="Заголовок таблицы"/>
    <w:basedOn w:val="af8"/>
    <w:rsid w:val="00692DE6"/>
    <w:pPr>
      <w:jc w:val="center"/>
    </w:pPr>
    <w:rPr>
      <w:b/>
      <w:bCs/>
    </w:rPr>
  </w:style>
  <w:style w:type="paragraph" w:customStyle="1" w:styleId="18">
    <w:name w:val="Текст примечания1"/>
    <w:basedOn w:val="a"/>
    <w:rsid w:val="00692DE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i-IN" w:bidi="hi-IN"/>
    </w:rPr>
  </w:style>
  <w:style w:type="paragraph" w:styleId="afa">
    <w:name w:val="annotation text"/>
    <w:basedOn w:val="a"/>
    <w:link w:val="afb"/>
    <w:uiPriority w:val="99"/>
    <w:semiHidden/>
    <w:unhideWhenUsed/>
    <w:rsid w:val="00692DE6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692DE6"/>
    <w:rPr>
      <w:sz w:val="20"/>
      <w:szCs w:val="20"/>
    </w:rPr>
  </w:style>
  <w:style w:type="paragraph" w:styleId="afc">
    <w:name w:val="annotation subject"/>
    <w:basedOn w:val="18"/>
    <w:next w:val="18"/>
    <w:link w:val="afd"/>
    <w:rsid w:val="00692DE6"/>
    <w:rPr>
      <w:b/>
      <w:bCs/>
    </w:rPr>
  </w:style>
  <w:style w:type="character" w:customStyle="1" w:styleId="afd">
    <w:name w:val="Тема примечания Знак"/>
    <w:basedOn w:val="afb"/>
    <w:link w:val="afc"/>
    <w:rsid w:val="00692DE6"/>
    <w:rPr>
      <w:rFonts w:ascii="Times New Roman" w:eastAsia="Calibri" w:hAnsi="Times New Roman" w:cs="Times New Roman"/>
      <w:b/>
      <w:bCs/>
      <w:sz w:val="20"/>
      <w:szCs w:val="20"/>
      <w:lang w:eastAsia="hi-IN" w:bidi="hi-IN"/>
    </w:rPr>
  </w:style>
  <w:style w:type="paragraph" w:styleId="afe">
    <w:name w:val="Balloon Text"/>
    <w:basedOn w:val="a"/>
    <w:link w:val="aff"/>
    <w:rsid w:val="00692DE6"/>
    <w:pPr>
      <w:widowControl w:val="0"/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hi-IN" w:bidi="hi-IN"/>
    </w:rPr>
  </w:style>
  <w:style w:type="character" w:customStyle="1" w:styleId="aff">
    <w:name w:val="Текст выноски Знак"/>
    <w:basedOn w:val="a0"/>
    <w:link w:val="afe"/>
    <w:rsid w:val="00692DE6"/>
    <w:rPr>
      <w:rFonts w:ascii="Tahoma" w:eastAsia="Calibri" w:hAnsi="Tahoma" w:cs="Tahoma"/>
      <w:sz w:val="16"/>
      <w:szCs w:val="16"/>
      <w:lang w:eastAsia="hi-IN" w:bidi="hi-IN"/>
    </w:rPr>
  </w:style>
  <w:style w:type="character" w:styleId="aff0">
    <w:name w:val="annotation reference"/>
    <w:basedOn w:val="a0"/>
    <w:uiPriority w:val="99"/>
    <w:semiHidden/>
    <w:unhideWhenUsed/>
    <w:rsid w:val="00692DE6"/>
    <w:rPr>
      <w:sz w:val="16"/>
      <w:szCs w:val="16"/>
    </w:rPr>
  </w:style>
  <w:style w:type="paragraph" w:customStyle="1" w:styleId="ConsPlusNonformat">
    <w:name w:val="ConsPlusNonformat"/>
    <w:rsid w:val="00692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1">
    <w:name w:val="page number"/>
    <w:basedOn w:val="a0"/>
    <w:rsid w:val="00692DE6"/>
  </w:style>
  <w:style w:type="paragraph" w:customStyle="1" w:styleId="aff2">
    <w:name w:val="Знак Знак Знак Знак"/>
    <w:basedOn w:val="a"/>
    <w:rsid w:val="00692DE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28675D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30">
    <w:name w:val="Заголовок 3 Знак"/>
    <w:basedOn w:val="a0"/>
    <w:link w:val="3"/>
    <w:rsid w:val="0028675D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40">
    <w:name w:val="Заголовок 4 Знак"/>
    <w:basedOn w:val="a0"/>
    <w:link w:val="4"/>
    <w:rsid w:val="0028675D"/>
    <w:rPr>
      <w:rFonts w:ascii="Times New Roman" w:eastAsia="Times New Roman" w:hAnsi="Times New Roman" w:cs="Times New Roman"/>
      <w:b/>
      <w:snapToGrid w:val="0"/>
      <w:sz w:val="16"/>
      <w:szCs w:val="20"/>
    </w:rPr>
  </w:style>
  <w:style w:type="numbering" w:customStyle="1" w:styleId="25">
    <w:name w:val="Нет списка2"/>
    <w:next w:val="a2"/>
    <w:semiHidden/>
    <w:rsid w:val="0028675D"/>
  </w:style>
  <w:style w:type="paragraph" w:styleId="aff3">
    <w:name w:val="Block Text"/>
    <w:basedOn w:val="a"/>
    <w:rsid w:val="0028675D"/>
    <w:pPr>
      <w:widowControl w:val="0"/>
      <w:spacing w:before="740" w:after="0" w:line="220" w:lineRule="auto"/>
      <w:ind w:left="1160" w:right="1000"/>
      <w:jc w:val="center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26">
    <w:name w:val="Body Text 2"/>
    <w:basedOn w:val="a"/>
    <w:link w:val="27"/>
    <w:rsid w:val="0028675D"/>
    <w:pPr>
      <w:widowControl w:val="0"/>
      <w:spacing w:after="0" w:line="240" w:lineRule="auto"/>
      <w:ind w:right="-99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27">
    <w:name w:val="Основной текст 2 Знак"/>
    <w:basedOn w:val="a0"/>
    <w:link w:val="26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32">
    <w:name w:val="Body Text 3"/>
    <w:basedOn w:val="a"/>
    <w:link w:val="33"/>
    <w:rsid w:val="0028675D"/>
    <w:pPr>
      <w:widowControl w:val="0"/>
      <w:spacing w:after="0" w:line="240" w:lineRule="auto"/>
      <w:ind w:right="1000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33">
    <w:name w:val="Основной текст 3 Знак"/>
    <w:basedOn w:val="a0"/>
    <w:link w:val="32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aff4">
    <w:name w:val="caption"/>
    <w:basedOn w:val="a"/>
    <w:next w:val="a"/>
    <w:qFormat/>
    <w:rsid w:val="0028675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pacing w:val="10"/>
      <w:kern w:val="20"/>
      <w:sz w:val="20"/>
      <w:szCs w:val="20"/>
    </w:rPr>
  </w:style>
  <w:style w:type="paragraph" w:styleId="aff5">
    <w:name w:val="Document Map"/>
    <w:basedOn w:val="a"/>
    <w:link w:val="aff6"/>
    <w:semiHidden/>
    <w:rsid w:val="0028675D"/>
    <w:pPr>
      <w:widowControl w:val="0"/>
      <w:shd w:val="clear" w:color="auto" w:fill="000080"/>
      <w:spacing w:before="740" w:after="0" w:line="260" w:lineRule="auto"/>
      <w:ind w:left="1160" w:right="1000"/>
      <w:jc w:val="center"/>
    </w:pPr>
    <w:rPr>
      <w:rFonts w:ascii="Tahoma" w:eastAsia="Times New Roman" w:hAnsi="Tahoma" w:cs="Times New Roman"/>
      <w:snapToGrid w:val="0"/>
      <w:szCs w:val="20"/>
    </w:rPr>
  </w:style>
  <w:style w:type="character" w:customStyle="1" w:styleId="aff6">
    <w:name w:val="Схема документа Знак"/>
    <w:basedOn w:val="a0"/>
    <w:link w:val="aff5"/>
    <w:semiHidden/>
    <w:rsid w:val="0028675D"/>
    <w:rPr>
      <w:rFonts w:ascii="Tahoma" w:eastAsia="Times New Roman" w:hAnsi="Tahoma" w:cs="Times New Roman"/>
      <w:snapToGrid w:val="0"/>
      <w:szCs w:val="20"/>
      <w:shd w:val="clear" w:color="auto" w:fill="000080"/>
    </w:rPr>
  </w:style>
  <w:style w:type="paragraph" w:customStyle="1" w:styleId="28">
    <w:name w:val="Стиль2"/>
    <w:basedOn w:val="29"/>
    <w:rsid w:val="0028675D"/>
  </w:style>
  <w:style w:type="paragraph" w:customStyle="1" w:styleId="34">
    <w:name w:val="Стиль3 Знак"/>
    <w:basedOn w:val="2a"/>
    <w:link w:val="310"/>
    <w:rsid w:val="0028675D"/>
  </w:style>
  <w:style w:type="character" w:customStyle="1" w:styleId="310">
    <w:name w:val="Стиль3 Знак Знак1"/>
    <w:basedOn w:val="a0"/>
    <w:link w:val="34"/>
    <w:rsid w:val="0028675D"/>
    <w:rPr>
      <w:rFonts w:ascii="Times New Roman" w:eastAsia="Times New Roman" w:hAnsi="Times New Roman" w:cs="Times New Roman"/>
      <w:snapToGrid w:val="0"/>
      <w:szCs w:val="20"/>
    </w:rPr>
  </w:style>
  <w:style w:type="paragraph" w:styleId="HTML">
    <w:name w:val="HTML Preformatted"/>
    <w:basedOn w:val="a"/>
    <w:link w:val="HTML0"/>
    <w:rsid w:val="0028675D"/>
    <w:pPr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8675D"/>
    <w:rPr>
      <w:rFonts w:ascii="Courier New" w:eastAsia="Times New Roman" w:hAnsi="Courier New" w:cs="Courier New"/>
      <w:sz w:val="20"/>
      <w:szCs w:val="20"/>
    </w:rPr>
  </w:style>
  <w:style w:type="character" w:customStyle="1" w:styleId="aff7">
    <w:name w:val="Основной шрифт"/>
    <w:semiHidden/>
    <w:rsid w:val="0028675D"/>
  </w:style>
  <w:style w:type="paragraph" w:customStyle="1" w:styleId="u">
    <w:name w:val="u"/>
    <w:basedOn w:val="a"/>
    <w:rsid w:val="0028675D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ConsPlusNormal0">
    <w:name w:val="ConsPlusNormal Знак"/>
    <w:basedOn w:val="a0"/>
    <w:link w:val="ConsPlusNormal"/>
    <w:locked/>
    <w:rsid w:val="0028675D"/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paragraph" w:styleId="29">
    <w:name w:val="List Number 2"/>
    <w:basedOn w:val="a"/>
    <w:rsid w:val="0028675D"/>
    <w:pPr>
      <w:widowControl w:val="0"/>
      <w:spacing w:before="740" w:after="0" w:line="260" w:lineRule="auto"/>
      <w:ind w:left="1080" w:right="1000" w:hanging="720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paragraph" w:styleId="2a">
    <w:name w:val="Body Text Indent 2"/>
    <w:basedOn w:val="a"/>
    <w:link w:val="2b"/>
    <w:rsid w:val="0028675D"/>
    <w:pPr>
      <w:widowControl w:val="0"/>
      <w:spacing w:before="740" w:after="120" w:line="480" w:lineRule="auto"/>
      <w:ind w:left="283" w:right="1000"/>
      <w:jc w:val="center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2b">
    <w:name w:val="Основной текст с отступом 2 Знак"/>
    <w:basedOn w:val="a0"/>
    <w:link w:val="2a"/>
    <w:rsid w:val="0028675D"/>
    <w:rPr>
      <w:rFonts w:ascii="Times New Roman" w:eastAsia="Times New Roman" w:hAnsi="Times New Roman" w:cs="Times New Roman"/>
      <w:snapToGrid w:val="0"/>
      <w:szCs w:val="20"/>
    </w:rPr>
  </w:style>
  <w:style w:type="table" w:styleId="aff8">
    <w:name w:val="Table Grid"/>
    <w:basedOn w:val="a1"/>
    <w:rsid w:val="0028675D"/>
    <w:pPr>
      <w:widowControl w:val="0"/>
      <w:spacing w:before="740" w:after="0" w:line="260" w:lineRule="auto"/>
      <w:ind w:left="1160" w:right="100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87C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0110Poltavskaya</cp:lastModifiedBy>
  <cp:revision>2</cp:revision>
  <cp:lastPrinted>2022-12-28T02:38:00Z</cp:lastPrinted>
  <dcterms:created xsi:type="dcterms:W3CDTF">2022-12-28T02:39:00Z</dcterms:created>
  <dcterms:modified xsi:type="dcterms:W3CDTF">2022-12-28T02:39:00Z</dcterms:modified>
</cp:coreProperties>
</file>